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1B" w:rsidRPr="009E24A1" w:rsidRDefault="004B591B" w:rsidP="00CD4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postępowania: WOF-I.261.28.2021</w:t>
      </w:r>
    </w:p>
    <w:p w:rsidR="004B591B" w:rsidRDefault="004B591B" w:rsidP="00CD4FFF">
      <w:pPr>
        <w:autoSpaceDE w:val="0"/>
        <w:autoSpaceDN w:val="0"/>
        <w:adjustRightInd w:val="0"/>
        <w:spacing w:before="120"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</w:p>
    <w:p w:rsidR="00794AAD" w:rsidRDefault="00E841A1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4B591B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4B591B" w:rsidRPr="004B591B" w:rsidRDefault="004B591B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  <w:u w:val="single"/>
        </w:rPr>
      </w:pPr>
      <w:r w:rsidRPr="004B591B">
        <w:rPr>
          <w:rFonts w:ascii="Arial" w:hAnsi="Arial" w:cs="Arial"/>
          <w:b/>
          <w:bCs/>
          <w:sz w:val="21"/>
          <w:szCs w:val="21"/>
          <w:u w:val="single"/>
        </w:rPr>
        <w:t>Część</w:t>
      </w:r>
      <w:r w:rsidR="00407BB7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="00CD1690">
        <w:rPr>
          <w:rFonts w:ascii="Arial" w:hAnsi="Arial" w:cs="Arial"/>
          <w:b/>
          <w:bCs/>
          <w:sz w:val="21"/>
          <w:szCs w:val="21"/>
          <w:u w:val="single"/>
        </w:rPr>
        <w:t>8</w:t>
      </w:r>
    </w:p>
    <w:p w:rsidR="00A55A6C" w:rsidRPr="00856AA1" w:rsidRDefault="00A55A6C" w:rsidP="00CD4FFF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43752" w:rsidRDefault="004B591B" w:rsidP="00CD4FFF">
      <w:pPr>
        <w:tabs>
          <w:tab w:val="left" w:pos="1140"/>
        </w:tabs>
        <w:spacing w:before="120" w:after="0" w:line="240" w:lineRule="auto"/>
        <w:jc w:val="center"/>
        <w:rPr>
          <w:rFonts w:ascii="Arial" w:hAnsi="Arial" w:cs="Arial"/>
          <w:b/>
          <w:bCs/>
          <w:szCs w:val="21"/>
        </w:rPr>
      </w:pPr>
      <w:r w:rsidRPr="00843752">
        <w:rPr>
          <w:rFonts w:ascii="Arial" w:hAnsi="Arial" w:cs="Arial"/>
          <w:b/>
          <w:bCs/>
          <w:szCs w:val="21"/>
        </w:rPr>
        <w:t xml:space="preserve">    </w:t>
      </w:r>
      <w:r w:rsidR="007F576B" w:rsidRPr="00843752">
        <w:rPr>
          <w:rFonts w:ascii="Arial" w:hAnsi="Arial" w:cs="Arial"/>
          <w:b/>
          <w:bCs/>
          <w:szCs w:val="21"/>
        </w:rPr>
        <w:t xml:space="preserve">PROJEKTOWANE POSTANOWIENIA UMOWNE </w:t>
      </w:r>
    </w:p>
    <w:p w:rsidR="007F576B" w:rsidRPr="00856AA1" w:rsidRDefault="007F576B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D4FFF" w:rsidRPr="00CD1690" w:rsidRDefault="00F4790C" w:rsidP="00CD1690">
      <w:pPr>
        <w:jc w:val="both"/>
        <w:rPr>
          <w:rFonts w:ascii="Arial" w:hAnsi="Arial" w:cs="Arial"/>
          <w:sz w:val="21"/>
          <w:szCs w:val="21"/>
        </w:rPr>
      </w:pPr>
      <w:r w:rsidRPr="00CD1690">
        <w:rPr>
          <w:rFonts w:ascii="Arial" w:hAnsi="Arial" w:cs="Arial"/>
          <w:sz w:val="21"/>
          <w:szCs w:val="21"/>
        </w:rPr>
        <w:t>Przedmiotem umowy jest</w:t>
      </w:r>
      <w:r w:rsidR="00C37EF5" w:rsidRPr="00CD1690">
        <w:rPr>
          <w:rFonts w:ascii="Arial" w:hAnsi="Arial" w:cs="Arial"/>
          <w:sz w:val="21"/>
          <w:szCs w:val="21"/>
        </w:rPr>
        <w:t xml:space="preserve"> </w:t>
      </w:r>
      <w:r w:rsidR="00843752" w:rsidRPr="00CD1690">
        <w:rPr>
          <w:rFonts w:ascii="Arial" w:hAnsi="Arial" w:cs="Arial"/>
          <w:sz w:val="21"/>
          <w:szCs w:val="21"/>
        </w:rPr>
        <w:t>o</w:t>
      </w:r>
      <w:r w:rsidR="00EF513D" w:rsidRPr="00CD1690">
        <w:rPr>
          <w:rFonts w:ascii="Arial" w:hAnsi="Arial" w:cs="Arial"/>
          <w:sz w:val="21"/>
          <w:szCs w:val="21"/>
        </w:rPr>
        <w:t xml:space="preserve">pracowanie ekspertyzy pn.: </w:t>
      </w:r>
      <w:r w:rsidR="00CD1690" w:rsidRPr="00CD1690">
        <w:rPr>
          <w:rFonts w:ascii="Arial" w:hAnsi="Arial" w:cs="Arial"/>
          <w:b/>
          <w:sz w:val="21"/>
          <w:szCs w:val="21"/>
        </w:rPr>
        <w:t xml:space="preserve">Monitoring przedmiotów ochrony </w:t>
      </w:r>
      <w:r w:rsidR="00CD1690">
        <w:rPr>
          <w:rFonts w:ascii="Arial" w:hAnsi="Arial" w:cs="Arial"/>
          <w:b/>
          <w:sz w:val="21"/>
          <w:szCs w:val="21"/>
        </w:rPr>
        <w:br/>
      </w:r>
      <w:r w:rsidR="00CD1690" w:rsidRPr="00CD1690">
        <w:rPr>
          <w:rFonts w:ascii="Arial" w:hAnsi="Arial" w:cs="Arial"/>
          <w:b/>
          <w:sz w:val="21"/>
          <w:szCs w:val="21"/>
        </w:rPr>
        <w:t xml:space="preserve">w obszarze Natura 2000 Źródła </w:t>
      </w:r>
      <w:proofErr w:type="spellStart"/>
      <w:r w:rsidR="00CD1690" w:rsidRPr="00CD1690">
        <w:rPr>
          <w:rFonts w:ascii="Arial" w:hAnsi="Arial" w:cs="Arial"/>
          <w:b/>
          <w:sz w:val="21"/>
          <w:szCs w:val="21"/>
        </w:rPr>
        <w:t>Rajecznicy</w:t>
      </w:r>
      <w:proofErr w:type="spellEnd"/>
      <w:r w:rsidR="00CD1690" w:rsidRPr="00CD1690">
        <w:rPr>
          <w:rFonts w:ascii="Arial" w:hAnsi="Arial" w:cs="Arial"/>
          <w:b/>
          <w:sz w:val="21"/>
          <w:szCs w:val="21"/>
        </w:rPr>
        <w:t xml:space="preserve"> </w:t>
      </w:r>
      <w:r w:rsidR="00CD4FFF" w:rsidRPr="00CD1690">
        <w:rPr>
          <w:rFonts w:ascii="Arial" w:hAnsi="Arial" w:cs="Arial"/>
          <w:b/>
          <w:sz w:val="21"/>
          <w:szCs w:val="21"/>
        </w:rPr>
        <w:t xml:space="preserve">[Część nr </w:t>
      </w:r>
      <w:r w:rsidR="00CD1690" w:rsidRPr="00CD1690">
        <w:rPr>
          <w:rFonts w:ascii="Arial" w:hAnsi="Arial" w:cs="Arial"/>
          <w:b/>
          <w:sz w:val="21"/>
          <w:szCs w:val="21"/>
        </w:rPr>
        <w:t>8</w:t>
      </w:r>
      <w:r w:rsidR="00CD4FFF" w:rsidRPr="00CD1690">
        <w:rPr>
          <w:rFonts w:ascii="Arial" w:hAnsi="Arial" w:cs="Arial"/>
          <w:b/>
          <w:sz w:val="21"/>
          <w:szCs w:val="21"/>
        </w:rPr>
        <w:t xml:space="preserve">], </w:t>
      </w:r>
      <w:r w:rsidR="00CD4FFF" w:rsidRPr="00CD1690">
        <w:rPr>
          <w:rFonts w:ascii="Arial" w:hAnsi="Arial" w:cs="Arial"/>
          <w:sz w:val="21"/>
          <w:szCs w:val="21"/>
        </w:rPr>
        <w:t xml:space="preserve">zgodnie z opisem przedmiotu zamówienia określonym w dokumentach zamówienia do postępowania nr </w:t>
      </w:r>
      <w:r w:rsidR="0004656A" w:rsidRPr="00CD1690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D4FFF" w:rsidRPr="00CD1690">
        <w:rPr>
          <w:rFonts w:ascii="Arial" w:hAnsi="Arial" w:cs="Arial"/>
          <w:sz w:val="21"/>
          <w:szCs w:val="21"/>
        </w:rPr>
        <w:instrText xml:space="preserve"> FORMTEXT </w:instrText>
      </w:r>
      <w:r w:rsidR="0004656A" w:rsidRPr="00CD1690">
        <w:rPr>
          <w:rFonts w:ascii="Arial" w:hAnsi="Arial" w:cs="Arial"/>
          <w:sz w:val="21"/>
          <w:szCs w:val="21"/>
        </w:rPr>
      </w:r>
      <w:r w:rsidR="0004656A" w:rsidRPr="00CD1690">
        <w:rPr>
          <w:rFonts w:ascii="Arial" w:hAnsi="Arial" w:cs="Arial"/>
          <w:sz w:val="21"/>
          <w:szCs w:val="21"/>
        </w:rPr>
        <w:fldChar w:fldCharType="separate"/>
      </w:r>
      <w:r w:rsidR="00CD4FFF" w:rsidRPr="00CD1690">
        <w:rPr>
          <w:rFonts w:ascii="Arial" w:hAnsi="Arial" w:cs="Arial"/>
          <w:sz w:val="21"/>
          <w:szCs w:val="21"/>
        </w:rPr>
        <w:t> </w:t>
      </w:r>
      <w:r w:rsidR="00CD4FFF" w:rsidRPr="00CD1690">
        <w:rPr>
          <w:rFonts w:ascii="Arial" w:hAnsi="Arial" w:cs="Arial"/>
          <w:sz w:val="21"/>
          <w:szCs w:val="21"/>
        </w:rPr>
        <w:t> </w:t>
      </w:r>
      <w:r w:rsidR="00CD4FFF" w:rsidRPr="00CD1690">
        <w:rPr>
          <w:rFonts w:ascii="Arial" w:hAnsi="Arial" w:cs="Arial"/>
          <w:sz w:val="21"/>
          <w:szCs w:val="21"/>
        </w:rPr>
        <w:t> </w:t>
      </w:r>
      <w:r w:rsidR="00CD4FFF" w:rsidRPr="00CD1690">
        <w:rPr>
          <w:rFonts w:ascii="Arial" w:hAnsi="Arial" w:cs="Arial"/>
          <w:sz w:val="21"/>
          <w:szCs w:val="21"/>
        </w:rPr>
        <w:t> </w:t>
      </w:r>
      <w:r w:rsidR="00CD4FFF" w:rsidRPr="00CD1690">
        <w:rPr>
          <w:rFonts w:ascii="Arial" w:hAnsi="Arial" w:cs="Arial"/>
          <w:sz w:val="21"/>
          <w:szCs w:val="21"/>
        </w:rPr>
        <w:t> </w:t>
      </w:r>
      <w:r w:rsidR="0004656A" w:rsidRPr="00CD1690">
        <w:rPr>
          <w:rFonts w:ascii="Arial" w:hAnsi="Arial" w:cs="Arial"/>
          <w:sz w:val="21"/>
          <w:szCs w:val="21"/>
        </w:rPr>
        <w:fldChar w:fldCharType="end"/>
      </w:r>
      <w:bookmarkEnd w:id="0"/>
      <w:r w:rsidR="00CD4FFF" w:rsidRPr="00CD1690">
        <w:rPr>
          <w:rFonts w:ascii="Arial" w:hAnsi="Arial" w:cs="Arial"/>
          <w:sz w:val="21"/>
          <w:szCs w:val="21"/>
        </w:rPr>
        <w:t xml:space="preserve">, oraz ofertą z dnia </w:t>
      </w:r>
      <w:r w:rsidR="0004656A" w:rsidRPr="00CD1690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CD4FFF" w:rsidRPr="00CD1690">
        <w:rPr>
          <w:rFonts w:ascii="Arial" w:hAnsi="Arial" w:cs="Arial"/>
          <w:sz w:val="21"/>
          <w:szCs w:val="21"/>
        </w:rPr>
        <w:instrText xml:space="preserve"> FORMTEXT </w:instrText>
      </w:r>
      <w:r w:rsidR="0004656A" w:rsidRPr="00CD1690">
        <w:rPr>
          <w:rFonts w:ascii="Arial" w:hAnsi="Arial" w:cs="Arial"/>
          <w:sz w:val="21"/>
          <w:szCs w:val="21"/>
        </w:rPr>
      </w:r>
      <w:r w:rsidR="0004656A" w:rsidRPr="00CD1690">
        <w:rPr>
          <w:rFonts w:ascii="Arial" w:hAnsi="Arial" w:cs="Arial"/>
          <w:sz w:val="21"/>
          <w:szCs w:val="21"/>
        </w:rPr>
        <w:fldChar w:fldCharType="separate"/>
      </w:r>
      <w:r w:rsidR="00CD4FFF" w:rsidRPr="00CD1690">
        <w:rPr>
          <w:rFonts w:ascii="Arial" w:hAnsi="Arial" w:cs="Arial"/>
          <w:noProof/>
          <w:sz w:val="21"/>
          <w:szCs w:val="21"/>
        </w:rPr>
        <w:t> </w:t>
      </w:r>
      <w:r w:rsidR="00CD4FFF" w:rsidRPr="00CD1690">
        <w:rPr>
          <w:rFonts w:ascii="Arial" w:hAnsi="Arial" w:cs="Arial"/>
          <w:noProof/>
          <w:sz w:val="21"/>
          <w:szCs w:val="21"/>
        </w:rPr>
        <w:t> </w:t>
      </w:r>
      <w:r w:rsidR="00CD4FFF" w:rsidRPr="00CD1690">
        <w:rPr>
          <w:rFonts w:ascii="Arial" w:hAnsi="Arial" w:cs="Arial"/>
          <w:noProof/>
          <w:sz w:val="21"/>
          <w:szCs w:val="21"/>
        </w:rPr>
        <w:t> </w:t>
      </w:r>
      <w:r w:rsidR="00CD4FFF" w:rsidRPr="00CD1690">
        <w:rPr>
          <w:rFonts w:ascii="Arial" w:hAnsi="Arial" w:cs="Arial"/>
          <w:noProof/>
          <w:sz w:val="21"/>
          <w:szCs w:val="21"/>
        </w:rPr>
        <w:t> </w:t>
      </w:r>
      <w:r w:rsidR="00CD4FFF" w:rsidRPr="00CD1690">
        <w:rPr>
          <w:rFonts w:ascii="Arial" w:hAnsi="Arial" w:cs="Arial"/>
          <w:noProof/>
          <w:sz w:val="21"/>
          <w:szCs w:val="21"/>
        </w:rPr>
        <w:t> </w:t>
      </w:r>
      <w:r w:rsidR="0004656A" w:rsidRPr="00CD1690">
        <w:rPr>
          <w:rFonts w:ascii="Arial" w:hAnsi="Arial" w:cs="Arial"/>
          <w:sz w:val="21"/>
          <w:szCs w:val="21"/>
        </w:rPr>
        <w:fldChar w:fldCharType="end"/>
      </w:r>
      <w:bookmarkEnd w:id="1"/>
      <w:r w:rsidR="00CD4FFF" w:rsidRPr="00CD1690">
        <w:rPr>
          <w:rFonts w:ascii="Arial" w:hAnsi="Arial" w:cs="Arial"/>
          <w:sz w:val="21"/>
          <w:szCs w:val="21"/>
        </w:rPr>
        <w:t>.</w:t>
      </w: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B17097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B17097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04656A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04656A" w:rsidRPr="00856AA1">
        <w:rPr>
          <w:rFonts w:ascii="Arial" w:hAnsi="Arial" w:cs="Arial"/>
          <w:sz w:val="21"/>
          <w:szCs w:val="21"/>
        </w:rPr>
      </w:r>
      <w:r w:rsidR="0004656A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04656A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04656A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04656A" w:rsidRPr="00856AA1">
        <w:rPr>
          <w:rFonts w:ascii="Arial" w:hAnsi="Arial" w:cs="Arial"/>
          <w:sz w:val="21"/>
          <w:szCs w:val="21"/>
        </w:rPr>
      </w:r>
      <w:r w:rsidR="0004656A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04656A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FB432F" w:rsidRDefault="0055189F" w:rsidP="00CD4FF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324200" w:rsidRDefault="008E5E6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B17097">
        <w:rPr>
          <w:rFonts w:ascii="Arial" w:hAnsi="Arial" w:cs="Arial"/>
          <w:sz w:val="21"/>
          <w:szCs w:val="21"/>
        </w:rPr>
        <w:t>w terminie</w:t>
      </w:r>
      <w:r w:rsidR="00D81E81">
        <w:rPr>
          <w:rFonts w:ascii="Arial" w:hAnsi="Arial" w:cs="Arial"/>
          <w:sz w:val="21"/>
          <w:szCs w:val="21"/>
        </w:rPr>
        <w:t xml:space="preserve"> </w:t>
      </w:r>
      <w:r w:rsidR="00D81E81" w:rsidRPr="00C354B1">
        <w:rPr>
          <w:rFonts w:ascii="Arial" w:hAnsi="Arial" w:cs="Arial"/>
          <w:b/>
          <w:sz w:val="21"/>
          <w:szCs w:val="21"/>
        </w:rPr>
        <w:t>do 12 grudnia 2022 r.</w:t>
      </w:r>
      <w:r w:rsidR="00D81E81">
        <w:rPr>
          <w:rFonts w:ascii="Arial" w:hAnsi="Arial" w:cs="Arial"/>
          <w:sz w:val="21"/>
          <w:szCs w:val="21"/>
        </w:rPr>
        <w:t xml:space="preserve"> z zastrzeżeniem, że dostarczenie ekspertyzy do Zamawiającego musi </w:t>
      </w:r>
      <w:r w:rsidR="00D81E81" w:rsidRPr="00324200">
        <w:rPr>
          <w:rFonts w:ascii="Arial" w:hAnsi="Arial" w:cs="Arial"/>
          <w:sz w:val="21"/>
          <w:szCs w:val="21"/>
        </w:rPr>
        <w:t>nastąpić</w:t>
      </w:r>
      <w:r w:rsidR="00EF513D" w:rsidRPr="00324200">
        <w:rPr>
          <w:rFonts w:ascii="Arial" w:hAnsi="Arial" w:cs="Arial"/>
          <w:sz w:val="21"/>
          <w:szCs w:val="21"/>
        </w:rPr>
        <w:t xml:space="preserve"> do </w:t>
      </w:r>
      <w:r w:rsidR="00B435BE" w:rsidRPr="00324200">
        <w:rPr>
          <w:rFonts w:ascii="Arial" w:hAnsi="Arial" w:cs="Arial"/>
          <w:sz w:val="21"/>
          <w:szCs w:val="21"/>
        </w:rPr>
        <w:t>14 października</w:t>
      </w:r>
      <w:r w:rsidR="00EF513D" w:rsidRPr="00324200">
        <w:rPr>
          <w:rFonts w:ascii="Arial" w:hAnsi="Arial" w:cs="Arial"/>
          <w:sz w:val="21"/>
          <w:szCs w:val="21"/>
        </w:rPr>
        <w:t xml:space="preserve"> 2022 r. </w:t>
      </w:r>
    </w:p>
    <w:p w:rsidR="00DF1F58" w:rsidRPr="00B52E09" w:rsidRDefault="00EF513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B17097">
        <w:rPr>
          <w:rFonts w:ascii="Arial" w:eastAsia="Calibri" w:hAnsi="Arial" w:cs="Arial"/>
          <w:sz w:val="21"/>
          <w:szCs w:val="21"/>
        </w:rPr>
        <w:t>,</w:t>
      </w:r>
      <w:r w:rsidR="00F4790C" w:rsidRPr="00B17097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B17097">
        <w:rPr>
          <w:rFonts w:ascii="Arial" w:hAnsi="Arial" w:cs="Arial"/>
          <w:sz w:val="21"/>
          <w:szCs w:val="21"/>
        </w:rPr>
        <w:t>bez uwag/zastrzeże</w:t>
      </w:r>
      <w:r w:rsidR="00F4790C" w:rsidRPr="00B17097">
        <w:rPr>
          <w:rFonts w:ascii="Arial" w:eastAsia="Calibri" w:hAnsi="Arial" w:cs="Arial"/>
          <w:sz w:val="21"/>
          <w:szCs w:val="21"/>
        </w:rPr>
        <w:t>ń</w:t>
      </w:r>
      <w:r w:rsidR="00446BD0" w:rsidRPr="00B17097">
        <w:rPr>
          <w:rFonts w:ascii="Arial" w:eastAsia="Calibri" w:hAnsi="Arial" w:cs="Arial"/>
          <w:sz w:val="21"/>
          <w:szCs w:val="21"/>
        </w:rPr>
        <w:t>.</w:t>
      </w:r>
    </w:p>
    <w:p w:rsidR="00DF1F58" w:rsidRPr="00B17097" w:rsidRDefault="00E706F2" w:rsidP="00CD4FF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B17097">
        <w:rPr>
          <w:rFonts w:ascii="Arial" w:hAnsi="Arial" w:cs="Arial"/>
          <w:sz w:val="21"/>
          <w:szCs w:val="21"/>
        </w:rPr>
        <w:br/>
      </w:r>
      <w:r w:rsidRPr="00B17097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041ED1" w:rsidRPr="00B17097">
        <w:rPr>
          <w:rFonts w:ascii="Arial" w:hAnsi="Arial" w:cs="Arial"/>
          <w:sz w:val="21"/>
          <w:szCs w:val="21"/>
        </w:rPr>
        <w:t>pierwszą stronę publikacji oraz załączniki mapowe należy oznakować</w:t>
      </w:r>
      <w:r w:rsidRPr="00B17097">
        <w:rPr>
          <w:rFonts w:ascii="Arial" w:hAnsi="Arial" w:cs="Arial"/>
          <w:sz w:val="21"/>
          <w:szCs w:val="21"/>
        </w:rPr>
        <w:t>, zgodnie z „</w:t>
      </w:r>
      <w:r w:rsidRPr="00B17097">
        <w:rPr>
          <w:rFonts w:ascii="Arial" w:hAnsi="Arial" w:cs="Arial"/>
          <w:bCs/>
          <w:sz w:val="21"/>
          <w:szCs w:val="21"/>
        </w:rPr>
        <w:t>Zasadami oznakowania przedsięwzięć dofinansowywanych ze środków Wojewódzkiego Funduszu Ochrony Środowiska i Gospodarki Wodnej w Katowicach”</w:t>
      </w:r>
      <w:r w:rsidR="00EB22A3" w:rsidRPr="00B17097">
        <w:rPr>
          <w:rFonts w:ascii="Arial" w:hAnsi="Arial" w:cs="Arial"/>
          <w:bCs/>
          <w:sz w:val="21"/>
          <w:szCs w:val="21"/>
        </w:rPr>
        <w:t>.</w:t>
      </w:r>
    </w:p>
    <w:p w:rsidR="00DF1F58" w:rsidRDefault="004F4149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B17097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wystawionej faktury.</w:t>
      </w:r>
    </w:p>
    <w:p w:rsidR="00DC52A2" w:rsidRPr="00FB432F" w:rsidRDefault="00DC52A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17097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CD4FF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56AA1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7B3182" w:rsidRPr="00856AA1" w:rsidRDefault="007B3182" w:rsidP="00CD4FFF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CD4FFF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CD4FFF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B17097">
        <w:rPr>
          <w:rFonts w:ascii="Arial" w:hAnsi="Arial" w:cs="Arial"/>
          <w:sz w:val="21"/>
          <w:szCs w:val="21"/>
        </w:rPr>
        <w:t>.</w:t>
      </w:r>
    </w:p>
    <w:p w:rsidR="00166A55" w:rsidRPr="00166A55" w:rsidRDefault="008A7351" w:rsidP="00166A5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166A55">
        <w:rPr>
          <w:rFonts w:ascii="Arial" w:hAnsi="Arial" w:cs="Arial"/>
          <w:sz w:val="21"/>
          <w:szCs w:val="21"/>
        </w:rPr>
        <w:t xml:space="preserve">Wykonawca jest zobowiązany do współpracy z Zamawiającym na każdym etapie realizacji niniejszej umowy, w szczególności do powiadamiania Zamawiającego o wszystkich </w:t>
      </w:r>
      <w:r w:rsidRPr="00166A55">
        <w:rPr>
          <w:rFonts w:ascii="Arial" w:hAnsi="Arial" w:cs="Arial"/>
          <w:sz w:val="21"/>
          <w:szCs w:val="21"/>
        </w:rPr>
        <w:lastRenderedPageBreak/>
        <w:t>problemach i utrudnieniach występujących przy realizacji usługi.</w:t>
      </w:r>
      <w:r w:rsidR="00166A55" w:rsidRPr="00166A55">
        <w:rPr>
          <w:rFonts w:ascii="Arial" w:hAnsi="Arial" w:cs="Arial"/>
          <w:sz w:val="21"/>
          <w:szCs w:val="21"/>
        </w:rPr>
        <w:t xml:space="preserve"> Wykonawca jest zobowiązany stosować się do wytycznych i wskazówek Zamawiającego oraz udzielania wyjaśnień dotyczących realizacji przedmiotu umowy, na każde żądanie i w terminie wskazanym przez Zamawiającego. </w:t>
      </w:r>
    </w:p>
    <w:p w:rsidR="009053EE" w:rsidRPr="00856AA1" w:rsidRDefault="00141084" w:rsidP="00166A5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Regionalnej Dyrekcji Ochrony Środowiska w Katowicach, którzy mogą uczestniczyć w realizowanych przez Wykonawcę pracach  terenowych.</w:t>
      </w:r>
    </w:p>
    <w:p w:rsidR="009053EE" w:rsidRPr="00166A55" w:rsidRDefault="0031277B" w:rsidP="00166A5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</w:t>
      </w:r>
      <w:r w:rsidRPr="00166A55">
        <w:rPr>
          <w:rFonts w:ascii="Arial" w:eastAsia="Calibri" w:hAnsi="Arial" w:cs="Arial"/>
          <w:sz w:val="21"/>
          <w:szCs w:val="21"/>
          <w:lang w:eastAsia="en-US"/>
        </w:rPr>
        <w:t xml:space="preserve">dokumentację przyrodniczą będącą w posiadaniu Regionalnej Dyrekcji Ochrony Środowiska w Katowicach dotyczącą tematu </w:t>
      </w:r>
      <w:r w:rsidR="001575B6" w:rsidRPr="00166A55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166A55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166A55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166A55" w:rsidRPr="00166A55" w:rsidRDefault="00166A55" w:rsidP="00166A5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166A55">
        <w:rPr>
          <w:rFonts w:ascii="Arial" w:hAnsi="Arial" w:cs="Arial"/>
          <w:sz w:val="21"/>
          <w:szCs w:val="21"/>
        </w:rPr>
        <w:t>Wykonawca musi zapoznać się z zarządzeniem w sprawie ustanowienia planu zadań ochronnych dla obszaru Natura 2000</w:t>
      </w:r>
      <w:r w:rsidRPr="00166A55">
        <w:rPr>
          <w:rFonts w:ascii="Arial" w:hAnsi="Arial" w:cs="Arial"/>
          <w:bCs/>
          <w:sz w:val="21"/>
          <w:szCs w:val="21"/>
        </w:rPr>
        <w:t xml:space="preserve"> Źródła </w:t>
      </w:r>
      <w:proofErr w:type="spellStart"/>
      <w:r w:rsidRPr="00166A55">
        <w:rPr>
          <w:rFonts w:ascii="Arial" w:hAnsi="Arial" w:cs="Arial"/>
          <w:bCs/>
          <w:sz w:val="21"/>
          <w:szCs w:val="21"/>
        </w:rPr>
        <w:t>Rajecznicy</w:t>
      </w:r>
      <w:proofErr w:type="spellEnd"/>
      <w:r w:rsidRPr="00166A55">
        <w:rPr>
          <w:rFonts w:ascii="Arial" w:hAnsi="Arial" w:cs="Arial"/>
          <w:bCs/>
          <w:sz w:val="21"/>
          <w:szCs w:val="21"/>
        </w:rPr>
        <w:t xml:space="preserve"> PLH240033</w:t>
      </w:r>
      <w:r w:rsidRPr="00166A55">
        <w:rPr>
          <w:rFonts w:ascii="Arial" w:hAnsi="Arial" w:cs="Arial"/>
          <w:sz w:val="21"/>
          <w:szCs w:val="21"/>
        </w:rPr>
        <w:t>, a także danymi zawartymi w dokumentacji zgromadzonej na potrzeby opracowania ww. PZO, dostępnymi na stronie https://www.gov.pl/web/rdos-katowice/zrodla-rajecznicy-plh240033.</w:t>
      </w:r>
    </w:p>
    <w:p w:rsidR="009053EE" w:rsidRPr="00925181" w:rsidRDefault="001532CB" w:rsidP="0092518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</w:t>
      </w:r>
      <w:r w:rsidRPr="00925181">
        <w:rPr>
          <w:rFonts w:ascii="Arial" w:eastAsia="Calibri" w:hAnsi="Arial" w:cs="Arial"/>
          <w:sz w:val="21"/>
          <w:szCs w:val="21"/>
          <w:lang w:eastAsia="en-US"/>
        </w:rPr>
        <w:t xml:space="preserve">powinny zostać zobrazowane przestrzenne zagadnienia poszczególnych elementów opracowania </w:t>
      </w:r>
      <w:r w:rsidR="00A4445D" w:rsidRPr="00925181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925181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925181" w:rsidRPr="00925181" w:rsidRDefault="00925181" w:rsidP="0092518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25181">
        <w:rPr>
          <w:rFonts w:ascii="Arial" w:hAnsi="Arial" w:cs="Arial"/>
          <w:sz w:val="21"/>
          <w:szCs w:val="21"/>
        </w:rPr>
        <w:t xml:space="preserve">Do opracowania </w:t>
      </w:r>
      <w:r w:rsidRPr="00925181">
        <w:rPr>
          <w:rFonts w:ascii="Arial" w:eastAsia="Calibri" w:hAnsi="Arial" w:cs="Arial"/>
          <w:sz w:val="21"/>
          <w:szCs w:val="21"/>
        </w:rPr>
        <w:t>należy dołączyć, co najmniej 50 sztuk fotografii, ilustrujących w szczególności siedliska z terenu objętego badaniami. Fotografie należy wykonać w technice cyfrowej o wymiarach 3872x2592 pikseli lub więcej. Fotografie należy opisać (autor, data, przedmiot fotografii).</w:t>
      </w:r>
    </w:p>
    <w:p w:rsidR="00C43CF8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25181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925181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B17097" w:rsidRPr="00925181">
        <w:rPr>
          <w:rFonts w:ascii="Arial" w:eastAsia="Calibri" w:hAnsi="Arial" w:cs="Arial"/>
          <w:sz w:val="21"/>
          <w:szCs w:val="21"/>
          <w:lang w:eastAsia="en-US"/>
        </w:rPr>
        <w:br/>
      </w:r>
      <w:r w:rsidRPr="00925181">
        <w:rPr>
          <w:rFonts w:ascii="Arial" w:eastAsia="Calibri" w:hAnsi="Arial" w:cs="Arial"/>
          <w:sz w:val="21"/>
          <w:szCs w:val="21"/>
          <w:lang w:eastAsia="en-US"/>
        </w:rPr>
        <w:t>w Ochronie Przyrody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” oraz adaptacji tego standardu dla potrzeb dokumentacji PZO</w:t>
      </w:r>
      <w:r w:rsidR="008642B2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8642B2" w:rsidRPr="008642B2">
        <w:rPr>
          <w:rFonts w:ascii="Arial" w:eastAsia="Calibri" w:hAnsi="Arial" w:cs="Arial"/>
          <w:sz w:val="21"/>
          <w:szCs w:val="21"/>
          <w:lang w:eastAsia="en-US"/>
        </w:rPr>
        <w:t xml:space="preserve">(wersja 3.03.01 Maciej </w:t>
      </w:r>
      <w:proofErr w:type="spellStart"/>
      <w:r w:rsidR="008642B2" w:rsidRPr="008642B2">
        <w:rPr>
          <w:rFonts w:ascii="Arial" w:eastAsia="Calibri" w:hAnsi="Arial" w:cs="Arial"/>
          <w:sz w:val="21"/>
          <w:szCs w:val="21"/>
          <w:lang w:eastAsia="en-US"/>
        </w:rPr>
        <w:t>Łochyński</w:t>
      </w:r>
      <w:proofErr w:type="spellEnd"/>
      <w:r w:rsidR="008642B2" w:rsidRPr="008642B2">
        <w:rPr>
          <w:rFonts w:ascii="Arial" w:eastAsia="Calibri" w:hAnsi="Arial" w:cs="Arial"/>
          <w:sz w:val="21"/>
          <w:szCs w:val="21"/>
          <w:lang w:eastAsia="en-US"/>
        </w:rPr>
        <w:t>, Marcin Guzik)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B17097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B17097">
        <w:rPr>
          <w:rFonts w:ascii="Arial" w:hAnsi="Arial" w:cs="Arial"/>
          <w:b/>
          <w:sz w:val="21"/>
          <w:szCs w:val="21"/>
        </w:rPr>
        <w:t>14 dni od podpisania umowy</w:t>
      </w:r>
      <w:r w:rsidR="00112474">
        <w:rPr>
          <w:rFonts w:ascii="Arial" w:hAnsi="Arial" w:cs="Arial"/>
          <w:sz w:val="21"/>
          <w:szCs w:val="21"/>
        </w:rPr>
        <w:t>:</w:t>
      </w:r>
    </w:p>
    <w:p w:rsidR="00112474" w:rsidRPr="00112474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3803B7">
        <w:rPr>
          <w:rFonts w:ascii="Arial" w:hAnsi="Arial" w:cs="Arial"/>
          <w:bCs/>
          <w:sz w:val="21"/>
          <w:szCs w:val="21"/>
        </w:rPr>
        <w:t xml:space="preserve">. </w:t>
      </w:r>
      <w:r w:rsidR="00B17097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B17097">
        <w:rPr>
          <w:rFonts w:ascii="Arial" w:hAnsi="Arial" w:cs="Arial"/>
          <w:bCs/>
          <w:sz w:val="21"/>
          <w:szCs w:val="21"/>
        </w:rPr>
        <w:t>;</w:t>
      </w:r>
    </w:p>
    <w:p w:rsidR="00EC0AAD" w:rsidRPr="003803B7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096629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z plikami przedstawiającym trasy przejścia, zapisane przez urządzenie GPS (np. w formacie </w:t>
      </w:r>
      <w:proofErr w:type="spellStart"/>
      <w:r w:rsidRPr="00A6649E">
        <w:rPr>
          <w:rFonts w:ascii="Arial" w:hAnsi="Arial" w:cs="Arial"/>
          <w:bCs/>
          <w:sz w:val="21"/>
          <w:szCs w:val="21"/>
        </w:rPr>
        <w:t>gpx</w:t>
      </w:r>
      <w:proofErr w:type="spellEnd"/>
      <w:r w:rsidRPr="00A6649E">
        <w:rPr>
          <w:rFonts w:ascii="Arial" w:hAnsi="Arial" w:cs="Arial"/>
          <w:bCs/>
          <w:sz w:val="21"/>
          <w:szCs w:val="21"/>
        </w:rPr>
        <w:t>) oraz zdjęciami.</w:t>
      </w:r>
    </w:p>
    <w:p w:rsidR="00925181" w:rsidRPr="00F728EF" w:rsidRDefault="00925181" w:rsidP="00925181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728EF">
        <w:rPr>
          <w:rFonts w:ascii="Arial" w:hAnsi="Arial" w:cs="Arial"/>
        </w:rPr>
        <w:t>Wykonawca jest zobowiązany złożyć Zamawiającemu dwa sprawozdania dotyczące realizacji przedmiotu umowy w następujących terminach:</w:t>
      </w:r>
    </w:p>
    <w:p w:rsidR="00925181" w:rsidRPr="00F728EF" w:rsidRDefault="00925181" w:rsidP="009251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F728EF">
        <w:rPr>
          <w:rFonts w:ascii="Arial" w:hAnsi="Arial" w:cs="Arial"/>
        </w:rPr>
        <w:t xml:space="preserve">• w terminie do 3 czerwca 2022 r. sprawozdanie z przebiegu prac przeprowadzonych </w:t>
      </w:r>
      <w:r w:rsidRPr="00F728EF">
        <w:rPr>
          <w:rFonts w:ascii="Arial" w:hAnsi="Arial" w:cs="Arial"/>
        </w:rPr>
        <w:br/>
        <w:t xml:space="preserve">w okresie od zawarcia umowy do 27 maja 2022 r. </w:t>
      </w:r>
    </w:p>
    <w:p w:rsidR="00925181" w:rsidRPr="00F728EF" w:rsidRDefault="00925181" w:rsidP="009251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F728EF">
        <w:rPr>
          <w:rFonts w:ascii="Arial" w:hAnsi="Arial" w:cs="Arial"/>
        </w:rPr>
        <w:t xml:space="preserve">• w terminie do 16 września 2022 r. sprawozdanie z przebiegu prac przeprowadzonych </w:t>
      </w:r>
      <w:r w:rsidRPr="00F728EF">
        <w:rPr>
          <w:rFonts w:ascii="Arial" w:hAnsi="Arial" w:cs="Arial"/>
        </w:rPr>
        <w:br/>
        <w:t>w okresie od 28 maja 2022 r. do 2 września 2022 r.</w:t>
      </w:r>
    </w:p>
    <w:p w:rsidR="00925181" w:rsidRPr="00F728EF" w:rsidRDefault="00925181" w:rsidP="009251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F728EF">
        <w:rPr>
          <w:rFonts w:ascii="Arial" w:hAnsi="Arial" w:cs="Arial"/>
        </w:rPr>
        <w:lastRenderedPageBreak/>
        <w:t xml:space="preserve">Sprawozdania te powinny zawierać krótką charakterystykę przeprowadzonych działań (prac kameralnych i terenowych) dotyczących realizacji przedmiotu umowy, </w:t>
      </w:r>
      <w:r w:rsidRPr="00F728EF">
        <w:rPr>
          <w:rFonts w:ascii="Arial" w:hAnsi="Arial" w:cs="Arial"/>
        </w:rPr>
        <w:br/>
        <w:t>w szczególności określać miejsce i czas zrealizowanych prac terenowych oraz zawierać podstawowe wyniki badań. Ponadto w sprawozdaniu należy oszacować stopień zaawansowania prac wraz z wyszczególnieniem zadań pozostałych do wykonania oraz wskazać ewentualne problemy związane z realizacją zamówienia.</w:t>
      </w:r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formie papierowej -  3 egzemplarze, w formie elektronicznej edytowalnej - </w:t>
      </w:r>
      <w:r w:rsidR="00C30777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egzemplarze.</w:t>
      </w:r>
    </w:p>
    <w:p w:rsidR="005E7EC3" w:rsidRPr="00856AA1" w:rsidRDefault="005E7EC3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04656A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04656A" w:rsidRPr="00856AA1">
        <w:rPr>
          <w:rFonts w:ascii="Arial" w:hAnsi="Arial" w:cs="Arial"/>
          <w:bCs/>
          <w:sz w:val="21"/>
          <w:szCs w:val="21"/>
        </w:rPr>
      </w:r>
      <w:r w:rsidR="0004656A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04656A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04656A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04656A" w:rsidRPr="00856AA1">
        <w:rPr>
          <w:rFonts w:ascii="Arial" w:hAnsi="Arial" w:cs="Arial"/>
          <w:bCs/>
          <w:sz w:val="21"/>
          <w:szCs w:val="21"/>
        </w:rPr>
      </w:r>
      <w:r w:rsidR="0004656A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04656A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096629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CD4FFF">
      <w:pPr>
        <w:spacing w:before="120"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5155DF" w:rsidRPr="00856AA1" w:rsidRDefault="005155DF" w:rsidP="005155D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1 umowy jest dostarczenie </w:t>
      </w:r>
      <w:r>
        <w:rPr>
          <w:rFonts w:ascii="Arial" w:hAnsi="Arial" w:cs="Arial"/>
          <w:sz w:val="21"/>
          <w:szCs w:val="21"/>
        </w:rPr>
        <w:t>e</w:t>
      </w:r>
      <w:r w:rsidRPr="00856AA1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 i gotowości do odbioru pisemnie</w:t>
      </w:r>
      <w:r w:rsidRPr="00562555">
        <w:rPr>
          <w:rFonts w:ascii="Arial" w:hAnsi="Arial" w:cs="Arial"/>
          <w:sz w:val="21"/>
          <w:szCs w:val="21"/>
        </w:rPr>
        <w:t xml:space="preserve">. Termin dostarczenia opracowania: </w:t>
      </w:r>
      <w:r w:rsidRPr="005155DF">
        <w:rPr>
          <w:rFonts w:ascii="Arial" w:hAnsi="Arial" w:cs="Arial"/>
          <w:b/>
          <w:sz w:val="21"/>
          <w:szCs w:val="21"/>
        </w:rPr>
        <w:t>do 14 października  2022 r.</w:t>
      </w:r>
      <w:r>
        <w:rPr>
          <w:rFonts w:ascii="Arial" w:hAnsi="Arial" w:cs="Arial"/>
          <w:sz w:val="21"/>
          <w:szCs w:val="21"/>
        </w:rPr>
        <w:t xml:space="preserve"> </w:t>
      </w:r>
      <w:r w:rsidRPr="00562555">
        <w:rPr>
          <w:rFonts w:ascii="Arial" w:hAnsi="Arial" w:cs="Arial"/>
          <w:sz w:val="21"/>
          <w:szCs w:val="21"/>
        </w:rPr>
        <w:t xml:space="preserve">W terminie dostarczenia </w:t>
      </w:r>
      <w:r>
        <w:rPr>
          <w:rFonts w:ascii="Arial" w:hAnsi="Arial" w:cs="Arial"/>
          <w:sz w:val="21"/>
          <w:szCs w:val="21"/>
        </w:rPr>
        <w:t>opracowania,</w:t>
      </w:r>
      <w:r w:rsidRPr="00856AA1">
        <w:rPr>
          <w:rFonts w:ascii="Arial" w:hAnsi="Arial" w:cs="Arial"/>
          <w:sz w:val="21"/>
          <w:szCs w:val="21"/>
        </w:rPr>
        <w:t xml:space="preserve"> dopuszcza się możliwość, przesłania jednego egzemplarza opracowania </w:t>
      </w:r>
      <w:r w:rsidR="004D2C82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formie papierowej i w wersji elektronicznej, które będą podstawą do wniesienia </w:t>
      </w:r>
      <w:r w:rsidR="004D2C82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stosownym protokole ewentualnych uwag przez Komisję Odbioru. </w:t>
      </w:r>
      <w:r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braku ww. uwag również zostanie sporządzony przez Komisję Odbioru protokół, w którym Wykonawca zostanie powiadomiony o konieczności dostarczenia </w:t>
      </w:r>
      <w:r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>egzemplarzy opracowania w formie papierowej</w:t>
      </w:r>
      <w:r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Pr="00856AA1">
        <w:rPr>
          <w:rFonts w:ascii="Arial" w:hAnsi="Arial" w:cs="Arial"/>
          <w:sz w:val="21"/>
          <w:szCs w:val="21"/>
        </w:rPr>
        <w:t xml:space="preserve"> i </w:t>
      </w:r>
      <w:r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>egzemplarzy w formie elektronicznej edytowalnej. Dopiero po dostarczeniu do tut. Dyrekcji ww. egzemplarzy opracowania</w:t>
      </w:r>
      <w:r>
        <w:rPr>
          <w:rFonts w:ascii="Arial" w:hAnsi="Arial" w:cs="Arial"/>
          <w:sz w:val="21"/>
          <w:szCs w:val="21"/>
        </w:rPr>
        <w:t>,</w:t>
      </w:r>
      <w:r w:rsidRPr="00856AA1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 przez Wykonawcę.</w:t>
      </w:r>
    </w:p>
    <w:p w:rsidR="00E756A4" w:rsidRPr="00856AA1" w:rsidRDefault="00E756A4" w:rsidP="005155D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A502CA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951161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lastRenderedPageBreak/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Pr="00856AA1" w:rsidRDefault="0022205F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CD4FFF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951161" w:rsidRPr="00951161">
        <w:rPr>
          <w:rFonts w:ascii="Arial" w:hAnsi="Arial" w:cs="Arial"/>
          <w:sz w:val="21"/>
          <w:szCs w:val="21"/>
        </w:rPr>
        <w:t>(t.j. Dz. U. z 2021 r. poz. 1062),</w:t>
      </w:r>
      <w:r w:rsidR="00951161" w:rsidRPr="00951161">
        <w:rPr>
          <w:rFonts w:ascii="Arial" w:hAnsi="Arial" w:cs="Arial"/>
          <w:sz w:val="21"/>
          <w:szCs w:val="21"/>
          <w:u w:val="single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CD4FFF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CD4FFF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951161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</w:t>
      </w:r>
      <w:r w:rsidRPr="00856AA1">
        <w:rPr>
          <w:rFonts w:ascii="Arial" w:hAnsi="Arial" w:cs="Arial"/>
          <w:sz w:val="21"/>
          <w:szCs w:val="21"/>
        </w:rPr>
        <w:lastRenderedPageBreak/>
        <w:t xml:space="preserve">wykonawca jest obowiązany wykazać </w:t>
      </w:r>
      <w:r w:rsidR="004B1F6A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114259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CD4FFF">
      <w:pPr>
        <w:spacing w:before="120"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4B1F6A" w:rsidRPr="00C2431A" w:rsidRDefault="00F41D88" w:rsidP="00C2431A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>Wykonawca zapłaci Zamawiającemu karę umowną</w:t>
      </w:r>
      <w:r w:rsidR="004B1F6A" w:rsidRPr="00C2431A">
        <w:rPr>
          <w:rFonts w:ascii="Arial" w:hAnsi="Arial" w:cs="Arial"/>
          <w:sz w:val="21"/>
          <w:szCs w:val="21"/>
        </w:rPr>
        <w:t xml:space="preserve"> </w:t>
      </w:r>
      <w:r w:rsidR="00C2431A" w:rsidRPr="00C2431A">
        <w:rPr>
          <w:rFonts w:ascii="Arial" w:hAnsi="Arial" w:cs="Arial"/>
          <w:sz w:val="21"/>
          <w:szCs w:val="21"/>
        </w:rPr>
        <w:t>[</w:t>
      </w:r>
      <w:r w:rsidR="004B1F6A" w:rsidRPr="00C2431A">
        <w:rPr>
          <w:rFonts w:ascii="Arial" w:hAnsi="Arial" w:cs="Arial"/>
          <w:sz w:val="21"/>
          <w:szCs w:val="21"/>
        </w:rPr>
        <w:t>z wyjątkiem sytuacji określonych w §10]:</w:t>
      </w:r>
    </w:p>
    <w:p w:rsidR="00F41D88" w:rsidRPr="00C2431A" w:rsidRDefault="00F41D88" w:rsidP="00C2431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C2431A">
        <w:rPr>
          <w:rFonts w:ascii="Arial" w:hAnsi="Arial" w:cs="Arial"/>
          <w:bCs/>
          <w:sz w:val="21"/>
          <w:szCs w:val="21"/>
        </w:rPr>
        <w:t>§</w:t>
      </w:r>
      <w:r w:rsidRPr="00C2431A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2;</w:t>
      </w:r>
    </w:p>
    <w:p w:rsidR="004B1F6A" w:rsidRPr="00C2431A" w:rsidRDefault="004B1F6A" w:rsidP="00C2431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/>
          <w:sz w:val="21"/>
          <w:szCs w:val="21"/>
        </w:rPr>
      </w:pPr>
      <w:r w:rsidRPr="00C2431A">
        <w:rPr>
          <w:rFonts w:ascii="Arial" w:hAnsi="Arial"/>
          <w:sz w:val="21"/>
          <w:szCs w:val="21"/>
        </w:rPr>
        <w:t xml:space="preserve">przypadku </w:t>
      </w:r>
      <w:r w:rsidRPr="00C2431A">
        <w:rPr>
          <w:rFonts w:ascii="Arial" w:hAnsi="Arial" w:cs="Arial"/>
          <w:sz w:val="21"/>
          <w:szCs w:val="21"/>
        </w:rPr>
        <w:t xml:space="preserve">nieprzedłożenia do akceptacji Zamawiającego dokumentów o których mowa w § 3 ust. </w:t>
      </w:r>
      <w:r w:rsidR="00AD6E03">
        <w:rPr>
          <w:rFonts w:ascii="Arial" w:hAnsi="Arial" w:cs="Arial"/>
          <w:sz w:val="21"/>
          <w:szCs w:val="21"/>
        </w:rPr>
        <w:t>11</w:t>
      </w:r>
      <w:r w:rsidRPr="00C2431A">
        <w:rPr>
          <w:rFonts w:ascii="Arial" w:hAnsi="Arial"/>
          <w:sz w:val="21"/>
          <w:szCs w:val="21"/>
        </w:rPr>
        <w:t xml:space="preserve"> w terminie do 14 dni od podpisania umowy w wysokości 0,</w:t>
      </w:r>
      <w:r w:rsidRPr="00C2431A">
        <w:rPr>
          <w:rFonts w:ascii="Arial" w:hAnsi="Arial" w:cs="Arial"/>
          <w:sz w:val="21"/>
          <w:szCs w:val="21"/>
        </w:rPr>
        <w:t>2</w:t>
      </w:r>
      <w:r w:rsidRPr="00C2431A">
        <w:rPr>
          <w:rFonts w:ascii="Arial" w:hAnsi="Arial"/>
          <w:sz w:val="21"/>
          <w:szCs w:val="21"/>
        </w:rPr>
        <w:t>% kwoty wynagrodzenia brutto, o którym mowa w § 2 ust. 1 umowy, za każdy dzień zwłoki.</w:t>
      </w:r>
    </w:p>
    <w:p w:rsidR="00C2431A" w:rsidRPr="00C2431A" w:rsidRDefault="00C2431A" w:rsidP="00C2431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C2431A" w:rsidRPr="00C2431A" w:rsidRDefault="00C2431A" w:rsidP="00C2431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C2431A" w:rsidRDefault="00D32698" w:rsidP="00C2431A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C2431A">
        <w:rPr>
          <w:rFonts w:ascii="Arial" w:hAnsi="Arial" w:cs="Arial"/>
          <w:sz w:val="21"/>
          <w:szCs w:val="21"/>
        </w:rPr>
        <w:t>1 i 2</w:t>
      </w:r>
      <w:r w:rsidRPr="00C2431A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C2431A">
        <w:rPr>
          <w:rFonts w:ascii="Arial" w:hAnsi="Arial" w:cs="Arial"/>
          <w:bCs/>
          <w:spacing w:val="10"/>
          <w:sz w:val="21"/>
          <w:szCs w:val="21"/>
        </w:rPr>
        <w:t>§</w:t>
      </w:r>
      <w:r w:rsidRPr="00C2431A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C2431A" w:rsidRDefault="00DE484E" w:rsidP="00C2431A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4B1F6A" w:rsidRPr="00C2431A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C2431A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 w:rsidRPr="00C2431A">
        <w:rPr>
          <w:rFonts w:ascii="Arial" w:hAnsi="Arial" w:cs="Arial"/>
          <w:sz w:val="21"/>
          <w:szCs w:val="21"/>
        </w:rPr>
        <w:t>2</w:t>
      </w:r>
      <w:r w:rsidRPr="00C2431A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C2431A">
        <w:rPr>
          <w:rFonts w:ascii="Arial" w:hAnsi="Arial" w:cs="Arial"/>
          <w:sz w:val="21"/>
          <w:szCs w:val="21"/>
        </w:rPr>
        <w:t>.</w:t>
      </w:r>
    </w:p>
    <w:p w:rsidR="00DE484E" w:rsidRPr="00C2431A" w:rsidRDefault="00DE484E" w:rsidP="00C2431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C2431A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C2431A" w:rsidRDefault="00DE484E" w:rsidP="00C2431A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>Z</w:t>
      </w:r>
      <w:r w:rsidR="00D32698" w:rsidRPr="00C2431A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CD4FFF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 w:rsidRP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2207 ze zm.)</w:t>
      </w:r>
      <w:r w:rsidR="001C12A6">
        <w:rPr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9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1342 ze zm.)</w:t>
      </w:r>
      <w:r w:rsidR="00FD359E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autoSpaceDE w:val="0"/>
        <w:autoSpaceDN w:val="0"/>
        <w:adjustRightInd w:val="0"/>
        <w:snapToGrid w:val="0"/>
        <w:spacing w:before="120"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CD4FFF">
      <w:pPr>
        <w:spacing w:after="0" w:line="240" w:lineRule="auto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CD4FFF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CD4FFF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64C8" w:rsidRDefault="00AD64C8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CD4FFF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</w:t>
      </w:r>
      <w:r w:rsidRPr="00856AA1">
        <w:rPr>
          <w:rFonts w:ascii="Arial" w:hAnsi="Arial" w:cs="Arial"/>
          <w:sz w:val="21"/>
          <w:szCs w:val="21"/>
        </w:rPr>
        <w:lastRenderedPageBreak/>
        <w:t xml:space="preserve">Rzeczpospolita Polska  uchybiła zobowiązaniom, które ciążą na niej na mocy Traktatów, </w:t>
      </w:r>
      <w:hyperlink r:id="rId11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lastRenderedPageBreak/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CD4FFF">
      <w:pPr>
        <w:spacing w:before="120"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CD4FFF">
      <w:pPr>
        <w:widowControl w:val="0"/>
        <w:suppressAutoHyphens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niniejszej umowy na osobę trzecią.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CB0B4B" w:rsidRPr="00856AA1" w:rsidRDefault="00CB0B4B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5"/>
      <w:footerReference w:type="default" r:id="rId1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6C" w:rsidRDefault="0015556C" w:rsidP="006A17A9">
      <w:pPr>
        <w:spacing w:after="0" w:line="240" w:lineRule="auto"/>
      </w:pPr>
      <w:r>
        <w:separator/>
      </w:r>
    </w:p>
  </w:endnote>
  <w:endnote w:type="continuationSeparator" w:id="0">
    <w:p w:rsidR="0015556C" w:rsidRDefault="0015556C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04656A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324200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6C" w:rsidRDefault="0015556C" w:rsidP="006A17A9">
      <w:pPr>
        <w:spacing w:after="0" w:line="240" w:lineRule="auto"/>
      </w:pPr>
      <w:r>
        <w:separator/>
      </w:r>
    </w:p>
  </w:footnote>
  <w:footnote w:type="continuationSeparator" w:id="0">
    <w:p w:rsidR="0015556C" w:rsidRDefault="0015556C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6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3EB3"/>
    <w:rsid w:val="000308DD"/>
    <w:rsid w:val="00032356"/>
    <w:rsid w:val="00041ED1"/>
    <w:rsid w:val="00042E56"/>
    <w:rsid w:val="00045D8A"/>
    <w:rsid w:val="0004656A"/>
    <w:rsid w:val="00047C91"/>
    <w:rsid w:val="00051137"/>
    <w:rsid w:val="0005161E"/>
    <w:rsid w:val="00052328"/>
    <w:rsid w:val="00064ABE"/>
    <w:rsid w:val="00081C62"/>
    <w:rsid w:val="00096629"/>
    <w:rsid w:val="000A6243"/>
    <w:rsid w:val="000A7860"/>
    <w:rsid w:val="000B7794"/>
    <w:rsid w:val="000C3F80"/>
    <w:rsid w:val="000C716C"/>
    <w:rsid w:val="000D25FE"/>
    <w:rsid w:val="000E6A27"/>
    <w:rsid w:val="000E701A"/>
    <w:rsid w:val="000F3FAC"/>
    <w:rsid w:val="001103CB"/>
    <w:rsid w:val="00112474"/>
    <w:rsid w:val="00114259"/>
    <w:rsid w:val="0012454D"/>
    <w:rsid w:val="0012464F"/>
    <w:rsid w:val="00124DF1"/>
    <w:rsid w:val="00125B62"/>
    <w:rsid w:val="00141084"/>
    <w:rsid w:val="001438B7"/>
    <w:rsid w:val="001532CB"/>
    <w:rsid w:val="0015556C"/>
    <w:rsid w:val="001575B6"/>
    <w:rsid w:val="00164E13"/>
    <w:rsid w:val="001661CC"/>
    <w:rsid w:val="00166372"/>
    <w:rsid w:val="00166A55"/>
    <w:rsid w:val="00167B37"/>
    <w:rsid w:val="00170B9C"/>
    <w:rsid w:val="00171EE6"/>
    <w:rsid w:val="00175283"/>
    <w:rsid w:val="00180168"/>
    <w:rsid w:val="00185B35"/>
    <w:rsid w:val="00186D3D"/>
    <w:rsid w:val="00186E89"/>
    <w:rsid w:val="001936BB"/>
    <w:rsid w:val="00196E18"/>
    <w:rsid w:val="001B1232"/>
    <w:rsid w:val="001B1AA1"/>
    <w:rsid w:val="001B2621"/>
    <w:rsid w:val="001B2A9A"/>
    <w:rsid w:val="001B5359"/>
    <w:rsid w:val="001B6AF1"/>
    <w:rsid w:val="001C12A6"/>
    <w:rsid w:val="001D3B56"/>
    <w:rsid w:val="001D62D9"/>
    <w:rsid w:val="001E0860"/>
    <w:rsid w:val="001E30CB"/>
    <w:rsid w:val="001F2EC9"/>
    <w:rsid w:val="001F72B2"/>
    <w:rsid w:val="00201E9A"/>
    <w:rsid w:val="0021146B"/>
    <w:rsid w:val="002126F7"/>
    <w:rsid w:val="0021411B"/>
    <w:rsid w:val="00220667"/>
    <w:rsid w:val="002207A1"/>
    <w:rsid w:val="0022205F"/>
    <w:rsid w:val="002255AD"/>
    <w:rsid w:val="0023329B"/>
    <w:rsid w:val="002439D9"/>
    <w:rsid w:val="00244085"/>
    <w:rsid w:val="00265D16"/>
    <w:rsid w:val="00266E4E"/>
    <w:rsid w:val="00266E57"/>
    <w:rsid w:val="00267FBE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305D80"/>
    <w:rsid w:val="0031277B"/>
    <w:rsid w:val="00324200"/>
    <w:rsid w:val="00325084"/>
    <w:rsid w:val="00332BAE"/>
    <w:rsid w:val="00335F34"/>
    <w:rsid w:val="003379F8"/>
    <w:rsid w:val="00347CC9"/>
    <w:rsid w:val="0035304A"/>
    <w:rsid w:val="00353832"/>
    <w:rsid w:val="00353F27"/>
    <w:rsid w:val="003565C3"/>
    <w:rsid w:val="00366CA0"/>
    <w:rsid w:val="00374AEA"/>
    <w:rsid w:val="003803B7"/>
    <w:rsid w:val="00381593"/>
    <w:rsid w:val="00382E0E"/>
    <w:rsid w:val="003974FA"/>
    <w:rsid w:val="003A50A1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D58"/>
    <w:rsid w:val="003E5D1E"/>
    <w:rsid w:val="003E741F"/>
    <w:rsid w:val="003F271F"/>
    <w:rsid w:val="003F5115"/>
    <w:rsid w:val="00402A5E"/>
    <w:rsid w:val="0040575B"/>
    <w:rsid w:val="00407BB7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113A"/>
    <w:rsid w:val="00462B48"/>
    <w:rsid w:val="0046434E"/>
    <w:rsid w:val="00465600"/>
    <w:rsid w:val="00475E39"/>
    <w:rsid w:val="00481195"/>
    <w:rsid w:val="004877F4"/>
    <w:rsid w:val="00497305"/>
    <w:rsid w:val="004A1551"/>
    <w:rsid w:val="004A17DC"/>
    <w:rsid w:val="004A7C48"/>
    <w:rsid w:val="004A7E9D"/>
    <w:rsid w:val="004B15C8"/>
    <w:rsid w:val="004B1F6A"/>
    <w:rsid w:val="004B20A6"/>
    <w:rsid w:val="004B591B"/>
    <w:rsid w:val="004C116C"/>
    <w:rsid w:val="004D1BAF"/>
    <w:rsid w:val="004D2C82"/>
    <w:rsid w:val="004D4AF1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155DF"/>
    <w:rsid w:val="00524D3D"/>
    <w:rsid w:val="00530BFA"/>
    <w:rsid w:val="005337B8"/>
    <w:rsid w:val="005345AF"/>
    <w:rsid w:val="00535C64"/>
    <w:rsid w:val="00535D32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A6E"/>
    <w:rsid w:val="005E1E25"/>
    <w:rsid w:val="005E303F"/>
    <w:rsid w:val="005E3C57"/>
    <w:rsid w:val="005E3DCE"/>
    <w:rsid w:val="005E7522"/>
    <w:rsid w:val="005E7EC3"/>
    <w:rsid w:val="005F35E1"/>
    <w:rsid w:val="00601934"/>
    <w:rsid w:val="0060705F"/>
    <w:rsid w:val="006102CE"/>
    <w:rsid w:val="00614A32"/>
    <w:rsid w:val="00616A35"/>
    <w:rsid w:val="006218E7"/>
    <w:rsid w:val="00623077"/>
    <w:rsid w:val="00625055"/>
    <w:rsid w:val="006316B2"/>
    <w:rsid w:val="00640AAA"/>
    <w:rsid w:val="00642492"/>
    <w:rsid w:val="006508D2"/>
    <w:rsid w:val="00656A9F"/>
    <w:rsid w:val="0066434E"/>
    <w:rsid w:val="00665386"/>
    <w:rsid w:val="00667132"/>
    <w:rsid w:val="006822B4"/>
    <w:rsid w:val="00690ED0"/>
    <w:rsid w:val="0069731F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59F"/>
    <w:rsid w:val="006E76B8"/>
    <w:rsid w:val="006F32A4"/>
    <w:rsid w:val="00700EBF"/>
    <w:rsid w:val="00710505"/>
    <w:rsid w:val="00710EA6"/>
    <w:rsid w:val="0071114D"/>
    <w:rsid w:val="00711A55"/>
    <w:rsid w:val="0072618C"/>
    <w:rsid w:val="0073446B"/>
    <w:rsid w:val="007421F0"/>
    <w:rsid w:val="0074631D"/>
    <w:rsid w:val="007551D6"/>
    <w:rsid w:val="00756BCD"/>
    <w:rsid w:val="00760478"/>
    <w:rsid w:val="007622AF"/>
    <w:rsid w:val="007625FC"/>
    <w:rsid w:val="00766163"/>
    <w:rsid w:val="00766492"/>
    <w:rsid w:val="00775181"/>
    <w:rsid w:val="00777C97"/>
    <w:rsid w:val="007810E1"/>
    <w:rsid w:val="0078757A"/>
    <w:rsid w:val="0079490A"/>
    <w:rsid w:val="00794AAD"/>
    <w:rsid w:val="007976D0"/>
    <w:rsid w:val="007A300D"/>
    <w:rsid w:val="007A3610"/>
    <w:rsid w:val="007B3182"/>
    <w:rsid w:val="007B7F2C"/>
    <w:rsid w:val="007C19FC"/>
    <w:rsid w:val="007C2151"/>
    <w:rsid w:val="007C4F41"/>
    <w:rsid w:val="007C64B7"/>
    <w:rsid w:val="007D5943"/>
    <w:rsid w:val="007D7924"/>
    <w:rsid w:val="007E2997"/>
    <w:rsid w:val="007F08F3"/>
    <w:rsid w:val="007F100C"/>
    <w:rsid w:val="007F576B"/>
    <w:rsid w:val="008044BF"/>
    <w:rsid w:val="00812C2F"/>
    <w:rsid w:val="00814DD2"/>
    <w:rsid w:val="0081756A"/>
    <w:rsid w:val="00820715"/>
    <w:rsid w:val="00826158"/>
    <w:rsid w:val="0083617E"/>
    <w:rsid w:val="00843752"/>
    <w:rsid w:val="0085358F"/>
    <w:rsid w:val="00856AA1"/>
    <w:rsid w:val="008570CE"/>
    <w:rsid w:val="00857291"/>
    <w:rsid w:val="008642B2"/>
    <w:rsid w:val="00865FD5"/>
    <w:rsid w:val="00880116"/>
    <w:rsid w:val="00880D85"/>
    <w:rsid w:val="008816EA"/>
    <w:rsid w:val="0088667D"/>
    <w:rsid w:val="00891EAB"/>
    <w:rsid w:val="008A1FE5"/>
    <w:rsid w:val="008A7351"/>
    <w:rsid w:val="008A73B0"/>
    <w:rsid w:val="008B1556"/>
    <w:rsid w:val="008B3346"/>
    <w:rsid w:val="008C09BC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9053EE"/>
    <w:rsid w:val="009075C2"/>
    <w:rsid w:val="00910771"/>
    <w:rsid w:val="00910B3E"/>
    <w:rsid w:val="00916DAF"/>
    <w:rsid w:val="009178CC"/>
    <w:rsid w:val="0092310F"/>
    <w:rsid w:val="00925181"/>
    <w:rsid w:val="00926AAC"/>
    <w:rsid w:val="0093546C"/>
    <w:rsid w:val="00935BCB"/>
    <w:rsid w:val="0094272D"/>
    <w:rsid w:val="00951161"/>
    <w:rsid w:val="00952EB1"/>
    <w:rsid w:val="00960CF6"/>
    <w:rsid w:val="0096549B"/>
    <w:rsid w:val="00971C6D"/>
    <w:rsid w:val="00983B46"/>
    <w:rsid w:val="00986EEE"/>
    <w:rsid w:val="00987F1D"/>
    <w:rsid w:val="00991C93"/>
    <w:rsid w:val="009937B7"/>
    <w:rsid w:val="00995504"/>
    <w:rsid w:val="00996359"/>
    <w:rsid w:val="00996A7E"/>
    <w:rsid w:val="009A22B1"/>
    <w:rsid w:val="009A7E97"/>
    <w:rsid w:val="009B39C9"/>
    <w:rsid w:val="009C266B"/>
    <w:rsid w:val="009C551F"/>
    <w:rsid w:val="009D022C"/>
    <w:rsid w:val="009F52D2"/>
    <w:rsid w:val="009F72CF"/>
    <w:rsid w:val="00A02AC8"/>
    <w:rsid w:val="00A11A91"/>
    <w:rsid w:val="00A146BD"/>
    <w:rsid w:val="00A1652F"/>
    <w:rsid w:val="00A16684"/>
    <w:rsid w:val="00A24185"/>
    <w:rsid w:val="00A27025"/>
    <w:rsid w:val="00A36386"/>
    <w:rsid w:val="00A37C3F"/>
    <w:rsid w:val="00A42201"/>
    <w:rsid w:val="00A425ED"/>
    <w:rsid w:val="00A4280D"/>
    <w:rsid w:val="00A43624"/>
    <w:rsid w:val="00A4445D"/>
    <w:rsid w:val="00A474EB"/>
    <w:rsid w:val="00A502CA"/>
    <w:rsid w:val="00A52870"/>
    <w:rsid w:val="00A534D8"/>
    <w:rsid w:val="00A539C1"/>
    <w:rsid w:val="00A54D75"/>
    <w:rsid w:val="00A54E64"/>
    <w:rsid w:val="00A55A6C"/>
    <w:rsid w:val="00A61C08"/>
    <w:rsid w:val="00A6546A"/>
    <w:rsid w:val="00A6649E"/>
    <w:rsid w:val="00A81C39"/>
    <w:rsid w:val="00A83198"/>
    <w:rsid w:val="00A847E8"/>
    <w:rsid w:val="00A93708"/>
    <w:rsid w:val="00AA0E4A"/>
    <w:rsid w:val="00AA404D"/>
    <w:rsid w:val="00AA7AEE"/>
    <w:rsid w:val="00AB20EA"/>
    <w:rsid w:val="00AB2F78"/>
    <w:rsid w:val="00AC157F"/>
    <w:rsid w:val="00AC670D"/>
    <w:rsid w:val="00AD64C8"/>
    <w:rsid w:val="00AD6E03"/>
    <w:rsid w:val="00AF72A3"/>
    <w:rsid w:val="00B01ACE"/>
    <w:rsid w:val="00B04277"/>
    <w:rsid w:val="00B07558"/>
    <w:rsid w:val="00B10300"/>
    <w:rsid w:val="00B16E5B"/>
    <w:rsid w:val="00B17097"/>
    <w:rsid w:val="00B22CA8"/>
    <w:rsid w:val="00B3197F"/>
    <w:rsid w:val="00B433A5"/>
    <w:rsid w:val="00B435BE"/>
    <w:rsid w:val="00B44067"/>
    <w:rsid w:val="00B45204"/>
    <w:rsid w:val="00B47F1E"/>
    <w:rsid w:val="00B52E09"/>
    <w:rsid w:val="00B5325C"/>
    <w:rsid w:val="00B556CE"/>
    <w:rsid w:val="00B657CA"/>
    <w:rsid w:val="00B704E4"/>
    <w:rsid w:val="00B8747B"/>
    <w:rsid w:val="00B901D1"/>
    <w:rsid w:val="00B93387"/>
    <w:rsid w:val="00B953CA"/>
    <w:rsid w:val="00B97D50"/>
    <w:rsid w:val="00B97F56"/>
    <w:rsid w:val="00BA48BE"/>
    <w:rsid w:val="00BA54F1"/>
    <w:rsid w:val="00BB3520"/>
    <w:rsid w:val="00BB6C8F"/>
    <w:rsid w:val="00BB7B0D"/>
    <w:rsid w:val="00BC1BC1"/>
    <w:rsid w:val="00BD0672"/>
    <w:rsid w:val="00BD0F38"/>
    <w:rsid w:val="00BD4F06"/>
    <w:rsid w:val="00BD6199"/>
    <w:rsid w:val="00BE1671"/>
    <w:rsid w:val="00BE3057"/>
    <w:rsid w:val="00BE548A"/>
    <w:rsid w:val="00BF08E1"/>
    <w:rsid w:val="00BF64E2"/>
    <w:rsid w:val="00C113F2"/>
    <w:rsid w:val="00C15B03"/>
    <w:rsid w:val="00C20FF0"/>
    <w:rsid w:val="00C234B0"/>
    <w:rsid w:val="00C2431A"/>
    <w:rsid w:val="00C30777"/>
    <w:rsid w:val="00C3107A"/>
    <w:rsid w:val="00C3286C"/>
    <w:rsid w:val="00C3504B"/>
    <w:rsid w:val="00C354B1"/>
    <w:rsid w:val="00C37EF5"/>
    <w:rsid w:val="00C43CF8"/>
    <w:rsid w:val="00C51E70"/>
    <w:rsid w:val="00C66186"/>
    <w:rsid w:val="00C73AA3"/>
    <w:rsid w:val="00C75841"/>
    <w:rsid w:val="00C7710D"/>
    <w:rsid w:val="00C77D48"/>
    <w:rsid w:val="00C84032"/>
    <w:rsid w:val="00C8690D"/>
    <w:rsid w:val="00C96216"/>
    <w:rsid w:val="00C96466"/>
    <w:rsid w:val="00CA1AA7"/>
    <w:rsid w:val="00CA46EE"/>
    <w:rsid w:val="00CA63DA"/>
    <w:rsid w:val="00CA7C56"/>
    <w:rsid w:val="00CB0B4B"/>
    <w:rsid w:val="00CB2B27"/>
    <w:rsid w:val="00CB3278"/>
    <w:rsid w:val="00CB37D3"/>
    <w:rsid w:val="00CB581A"/>
    <w:rsid w:val="00CC4BCE"/>
    <w:rsid w:val="00CD1690"/>
    <w:rsid w:val="00CD1BA0"/>
    <w:rsid w:val="00CD4FFF"/>
    <w:rsid w:val="00CF34B5"/>
    <w:rsid w:val="00CF35B7"/>
    <w:rsid w:val="00D01A6D"/>
    <w:rsid w:val="00D0272E"/>
    <w:rsid w:val="00D041B9"/>
    <w:rsid w:val="00D055FC"/>
    <w:rsid w:val="00D07FC6"/>
    <w:rsid w:val="00D10C96"/>
    <w:rsid w:val="00D150C7"/>
    <w:rsid w:val="00D22414"/>
    <w:rsid w:val="00D23BC6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DC4"/>
    <w:rsid w:val="00D81E81"/>
    <w:rsid w:val="00D859E8"/>
    <w:rsid w:val="00D86D59"/>
    <w:rsid w:val="00D91A31"/>
    <w:rsid w:val="00D9608E"/>
    <w:rsid w:val="00DB17C7"/>
    <w:rsid w:val="00DC23F2"/>
    <w:rsid w:val="00DC3CF3"/>
    <w:rsid w:val="00DC426D"/>
    <w:rsid w:val="00DC52A2"/>
    <w:rsid w:val="00DD015B"/>
    <w:rsid w:val="00DD040F"/>
    <w:rsid w:val="00DD71D4"/>
    <w:rsid w:val="00DE3F79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109D"/>
    <w:rsid w:val="00E328E0"/>
    <w:rsid w:val="00E45A43"/>
    <w:rsid w:val="00E648D3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30D"/>
    <w:rsid w:val="00E969FD"/>
    <w:rsid w:val="00EB22A3"/>
    <w:rsid w:val="00EB3DFF"/>
    <w:rsid w:val="00EB3E67"/>
    <w:rsid w:val="00EC0AAD"/>
    <w:rsid w:val="00EC65DC"/>
    <w:rsid w:val="00ED305F"/>
    <w:rsid w:val="00ED4C4C"/>
    <w:rsid w:val="00ED5AF4"/>
    <w:rsid w:val="00EE266D"/>
    <w:rsid w:val="00EE478C"/>
    <w:rsid w:val="00EE5B52"/>
    <w:rsid w:val="00EF513D"/>
    <w:rsid w:val="00F0330F"/>
    <w:rsid w:val="00F04E75"/>
    <w:rsid w:val="00F2280A"/>
    <w:rsid w:val="00F271B0"/>
    <w:rsid w:val="00F275CA"/>
    <w:rsid w:val="00F3098E"/>
    <w:rsid w:val="00F41D88"/>
    <w:rsid w:val="00F423C4"/>
    <w:rsid w:val="00F4768F"/>
    <w:rsid w:val="00F4790C"/>
    <w:rsid w:val="00F50B5E"/>
    <w:rsid w:val="00F674DB"/>
    <w:rsid w:val="00F723B8"/>
    <w:rsid w:val="00F728EF"/>
    <w:rsid w:val="00F75A70"/>
    <w:rsid w:val="00F80574"/>
    <w:rsid w:val="00F947C8"/>
    <w:rsid w:val="00FA3F43"/>
    <w:rsid w:val="00FA400A"/>
    <w:rsid w:val="00FA6B03"/>
    <w:rsid w:val="00FB1E81"/>
    <w:rsid w:val="00FB346C"/>
    <w:rsid w:val="00FB3873"/>
    <w:rsid w:val="00FB432F"/>
    <w:rsid w:val="00FB70CE"/>
    <w:rsid w:val="00FB7A51"/>
    <w:rsid w:val="00FC0545"/>
    <w:rsid w:val="00FC6C86"/>
    <w:rsid w:val="00FD2611"/>
    <w:rsid w:val="00FD359E"/>
    <w:rsid w:val="00FD54FE"/>
    <w:rsid w:val="00FE0927"/>
    <w:rsid w:val="00FE0BB2"/>
    <w:rsid w:val="00FE3B6C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4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F674DB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559A0-6955-4C72-82E0-ED8596DC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3805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26586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22</cp:revision>
  <cp:lastPrinted>2017-03-09T08:59:00Z</cp:lastPrinted>
  <dcterms:created xsi:type="dcterms:W3CDTF">2021-10-06T11:45:00Z</dcterms:created>
  <dcterms:modified xsi:type="dcterms:W3CDTF">2021-12-02T09:18:00Z</dcterms:modified>
</cp:coreProperties>
</file>